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6846E4E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31889BE7" w14:textId="6338D590" w:rsidR="006F6F23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5D1662">
        <w:rPr>
          <w:rFonts w:ascii="Arial" w:hAnsi="Arial" w:cs="Arial"/>
          <w:sz w:val="22"/>
          <w:szCs w:val="22"/>
        </w:rPr>
        <w:t>2</w:t>
      </w:r>
      <w:r w:rsidR="00CF6A7D">
        <w:rPr>
          <w:rFonts w:ascii="Arial" w:hAnsi="Arial" w:cs="Arial"/>
          <w:sz w:val="22"/>
          <w:szCs w:val="22"/>
        </w:rPr>
        <w:t xml:space="preserve"> do </w:t>
      </w:r>
      <w:r w:rsidR="001A7DB7">
        <w:rPr>
          <w:rFonts w:ascii="Arial" w:hAnsi="Arial" w:cs="Arial"/>
          <w:sz w:val="22"/>
          <w:szCs w:val="22"/>
        </w:rPr>
        <w:t>Informacji o postępowaniu</w:t>
      </w:r>
    </w:p>
    <w:p w14:paraId="60D1B72C" w14:textId="77777777" w:rsidR="001A7DB7" w:rsidRPr="000C5642" w:rsidRDefault="001A7DB7" w:rsidP="000374ED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35CECBF0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</w:tcPr>
          <w:p w14:paraId="686CED0C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44F1E624" wp14:editId="0F16C44E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1920A455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28336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7DBED950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</w:tcPr>
          <w:p w14:paraId="144D1212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6BBAF110" w14:textId="77777777" w:rsidR="006F6F23" w:rsidRPr="00E971B8" w:rsidRDefault="006F6F23" w:rsidP="00391F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91F7D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6995481D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1DA3BE7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2DCF6E9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09D2850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6C452B49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</w:tcPr>
          <w:p w14:paraId="349A8B0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</w:tcPr>
          <w:p w14:paraId="27D36607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73FDEB0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6F2DD57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C62139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32F3A85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</w:tcPr>
          <w:p w14:paraId="1EFC6158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478F225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55E4DA1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5138C21F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5924F46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79C06E2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664FA9F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939094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3C25D5BD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1285918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292D723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4F827C7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5BEDEA0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9607D5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097C117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77B6621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2ADDC2C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18853B2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4A3B4D9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601C6E7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3DC60E6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7222D94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3DF69F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8403FB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45B53D16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</w:tcPr>
          <w:p w14:paraId="54F53D9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F48F0C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</w:tcPr>
          <w:p w14:paraId="0C4A9043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</w:tcPr>
          <w:p w14:paraId="238D1F2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77EFDEB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86AD7C9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63D9278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</w:tcPr>
          <w:p w14:paraId="1CCE039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266B9A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</w:tcPr>
          <w:p w14:paraId="0921955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6300948B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</w:tcPr>
          <w:p w14:paraId="65E5282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</w:tcPr>
          <w:p w14:paraId="2342AD8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5008A8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774765D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91B06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6CCDBB7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2B9DE25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61BA42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</w:tcPr>
          <w:p w14:paraId="284F8525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</w:tcPr>
          <w:p w14:paraId="0DB39E75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3ED2A2F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31C24A2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05A46A8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F97902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481796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C6D8011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</w:tcPr>
          <w:p w14:paraId="5D758BC4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017FB400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</w:tcPr>
          <w:p w14:paraId="1B2916A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1256D66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</w:tcPr>
          <w:p w14:paraId="286C8C5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6751CAE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47E1CC7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C45308D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</w:tcPr>
          <w:p w14:paraId="4FD6E4A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</w:tcPr>
          <w:p w14:paraId="020F3B7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</w:tcPr>
          <w:p w14:paraId="1D68A7F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</w:tcPr>
          <w:p w14:paraId="5301360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</w:tcPr>
          <w:p w14:paraId="7082A65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14:paraId="5F339AB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</w:tcPr>
          <w:p w14:paraId="59C2385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</w:tcPr>
          <w:p w14:paraId="0AF92D3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</w:tcPr>
          <w:p w14:paraId="144954C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2729A8D0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</w:tcPr>
          <w:p w14:paraId="65647327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59A28884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B5C18A1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4F9FD0EF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</w:tcPr>
          <w:p w14:paraId="043E029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59F70CB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75AF8D7D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AD3D96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5C488BA7" w14:textId="77777777" w:rsidR="005F56F9" w:rsidRDefault="00B410B5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</w:t>
            </w:r>
            <w:r w:rsidR="0013528D">
              <w:rPr>
                <w:rFonts w:ascii="Arial" w:hAnsi="Arial" w:cs="Arial"/>
                <w:color w:val="000000"/>
                <w:sz w:val="20"/>
                <w:szCs w:val="20"/>
              </w:rPr>
              <w:t>wpływu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faktury</w:t>
            </w:r>
          </w:p>
          <w:p w14:paraId="66225EE8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3A8B792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34D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A278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ADAE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C11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BFAB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DD0B1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5CFBCF2B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79FA7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AD40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73315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FADBA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51671495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9757B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0E0FF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586EE1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469ACB9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513F50B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9AC9DE8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E32B13B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C63079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3E7E8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8E28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73A65418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732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806B3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BEFE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CF86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36BD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D668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2691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54A8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7F97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A832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1ED86C70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1042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D916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0566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F0DB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E526B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C8F0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8470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8B91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0BAF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0430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3D34C1E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</w:tcPr>
          <w:p w14:paraId="6FC4D90E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C7DC27" w14:textId="5D810815" w:rsidR="002C59CC" w:rsidRPr="002C59CC" w:rsidRDefault="006F6F23" w:rsidP="002C59CC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C59CC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CF6A7D" w:rsidRPr="002C59CC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1A1FCD">
              <w:rPr>
                <w:rFonts w:ascii="Arial" w:hAnsi="Arial" w:cs="Arial"/>
                <w:color w:val="000000"/>
                <w:sz w:val="16"/>
                <w:szCs w:val="16"/>
              </w:rPr>
              <w:t xml:space="preserve">max. </w:t>
            </w:r>
            <w:r w:rsidR="0096346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D5081A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274E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42DA1">
              <w:rPr>
                <w:rFonts w:ascii="Arial" w:hAnsi="Arial" w:cs="Arial"/>
                <w:color w:val="000000"/>
                <w:sz w:val="16"/>
                <w:szCs w:val="16"/>
              </w:rPr>
              <w:t>dni</w:t>
            </w:r>
            <w:r w:rsidR="00DD583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E5F00">
              <w:rPr>
                <w:rFonts w:ascii="Arial" w:hAnsi="Arial" w:cs="Arial"/>
                <w:color w:val="000000"/>
                <w:sz w:val="16"/>
                <w:szCs w:val="16"/>
              </w:rPr>
              <w:t xml:space="preserve">kalendarzowych </w:t>
            </w:r>
            <w:r w:rsidR="00D5081A"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="001B2949">
              <w:rPr>
                <w:rFonts w:ascii="Arial" w:hAnsi="Arial" w:cs="Arial"/>
                <w:color w:val="000000"/>
                <w:sz w:val="16"/>
                <w:szCs w:val="16"/>
              </w:rPr>
              <w:t>d dnia złożenia zamówienia</w:t>
            </w:r>
          </w:p>
          <w:p w14:paraId="2755BDEE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</w:tcPr>
          <w:p w14:paraId="1F640D6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5C622BBC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5B891B25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2BFFCFB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</w:tcPr>
          <w:p w14:paraId="0FD0E25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3A72D3FA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</w:tcPr>
          <w:p w14:paraId="35E342F8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</w:tcPr>
          <w:p w14:paraId="6A8CE67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06B6143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</w:tcPr>
          <w:p w14:paraId="623AE8B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08FFD9CE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</w:tcPr>
          <w:p w14:paraId="5A53755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</w:tcPr>
          <w:p w14:paraId="4EC8C18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567A290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12335615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16A17BF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</w:tcPr>
          <w:p w14:paraId="27843993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025619EF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</w:tcPr>
          <w:p w14:paraId="4C1CA797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5C70A472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</w:tcPr>
          <w:p w14:paraId="3C2DA3A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3DEB9ECD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arunkami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337EF40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63E21662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738186EA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4B21ACA1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5E86C6F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094D743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0912DF43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340BD07A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4449A892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58D4B11E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729BC20F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02288CF1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</w:tcPr>
          <w:p w14:paraId="686191F0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F9FFB9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B3AA7A" w14:textId="1C9A28A0" w:rsidR="006F6F23" w:rsidRDefault="00A12F07" w:rsidP="001A1FCD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13843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D5081A">
              <w:rPr>
                <w:rFonts w:ascii="Switzerland" w:hAnsi="Switzerland" w:cs="Switzerland"/>
                <w:color w:val="000000"/>
                <w:sz w:val="16"/>
                <w:szCs w:val="16"/>
              </w:rPr>
              <w:t>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D5081A">
              <w:rPr>
                <w:rFonts w:ascii="Switzerland" w:hAnsi="Switzerland" w:cs="Switzerland"/>
                <w:color w:val="000000"/>
                <w:sz w:val="16"/>
                <w:szCs w:val="16"/>
              </w:rPr>
              <w:t>277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D5081A">
              <w:rPr>
                <w:rFonts w:ascii="Switzerland" w:hAnsi="Switzerland" w:cs="Switzerland"/>
                <w:color w:val="000000"/>
                <w:sz w:val="16"/>
                <w:szCs w:val="16"/>
              </w:rPr>
              <w:t>023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47849917" w14:textId="77777777" w:rsidR="00F80BD2" w:rsidRDefault="00F80BD2" w:rsidP="00746A8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059E8" w14:textId="77777777" w:rsidR="004D7E3F" w:rsidRDefault="004D7E3F">
      <w:r>
        <w:separator/>
      </w:r>
    </w:p>
  </w:endnote>
  <w:endnote w:type="continuationSeparator" w:id="0">
    <w:p w14:paraId="1FB3D1C8" w14:textId="77777777" w:rsidR="004D7E3F" w:rsidRDefault="004D7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B8685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D46ED9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61601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391F7D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7FE709AA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3D438" w14:textId="77777777" w:rsidR="004D7E3F" w:rsidRDefault="004D7E3F">
      <w:r>
        <w:separator/>
      </w:r>
    </w:p>
  </w:footnote>
  <w:footnote w:type="continuationSeparator" w:id="0">
    <w:p w14:paraId="4CDCEB53" w14:textId="77777777" w:rsidR="004D7E3F" w:rsidRDefault="004D7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023772">
    <w:abstractNumId w:val="8"/>
  </w:num>
  <w:num w:numId="2" w16cid:durableId="506865645">
    <w:abstractNumId w:val="11"/>
  </w:num>
  <w:num w:numId="3" w16cid:durableId="958995544">
    <w:abstractNumId w:val="4"/>
    <w:lvlOverride w:ilvl="0">
      <w:startOverride w:val="1"/>
    </w:lvlOverride>
  </w:num>
  <w:num w:numId="4" w16cid:durableId="1007758085">
    <w:abstractNumId w:val="4"/>
    <w:lvlOverride w:ilvl="0">
      <w:startOverride w:val="1"/>
    </w:lvlOverride>
  </w:num>
  <w:num w:numId="5" w16cid:durableId="14227504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0412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642290">
    <w:abstractNumId w:val="1"/>
    <w:lvlOverride w:ilvl="0">
      <w:startOverride w:val="1"/>
    </w:lvlOverride>
  </w:num>
  <w:num w:numId="8" w16cid:durableId="15857944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7766723">
    <w:abstractNumId w:val="7"/>
    <w:lvlOverride w:ilvl="0">
      <w:startOverride w:val="1"/>
    </w:lvlOverride>
  </w:num>
  <w:num w:numId="10" w16cid:durableId="515776661">
    <w:abstractNumId w:val="5"/>
    <w:lvlOverride w:ilvl="0">
      <w:startOverride w:val="1"/>
    </w:lvlOverride>
  </w:num>
  <w:num w:numId="11" w16cid:durableId="1128159047">
    <w:abstractNumId w:val="3"/>
    <w:lvlOverride w:ilvl="0">
      <w:startOverride w:val="1"/>
    </w:lvlOverride>
  </w:num>
  <w:num w:numId="12" w16cid:durableId="4492507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10230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3851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3921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281000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09464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28EC"/>
    <w:rsid w:val="00014AB6"/>
    <w:rsid w:val="000163EE"/>
    <w:rsid w:val="00017920"/>
    <w:rsid w:val="0002104F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607"/>
    <w:rsid w:val="00090D33"/>
    <w:rsid w:val="00090DAD"/>
    <w:rsid w:val="00091631"/>
    <w:rsid w:val="000930D0"/>
    <w:rsid w:val="000A1CB1"/>
    <w:rsid w:val="000A2C61"/>
    <w:rsid w:val="000A37EF"/>
    <w:rsid w:val="000A4623"/>
    <w:rsid w:val="000A5915"/>
    <w:rsid w:val="000A5A6C"/>
    <w:rsid w:val="000A76BB"/>
    <w:rsid w:val="000B1351"/>
    <w:rsid w:val="000B3A87"/>
    <w:rsid w:val="000B3C07"/>
    <w:rsid w:val="000B468E"/>
    <w:rsid w:val="000B726C"/>
    <w:rsid w:val="000B7E39"/>
    <w:rsid w:val="000C0437"/>
    <w:rsid w:val="000C2BE3"/>
    <w:rsid w:val="000C498E"/>
    <w:rsid w:val="000C5642"/>
    <w:rsid w:val="000C57BB"/>
    <w:rsid w:val="000C5EEA"/>
    <w:rsid w:val="000C6F69"/>
    <w:rsid w:val="000D10DD"/>
    <w:rsid w:val="000D1131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528D"/>
    <w:rsid w:val="001372CE"/>
    <w:rsid w:val="00140541"/>
    <w:rsid w:val="00145953"/>
    <w:rsid w:val="00150CCC"/>
    <w:rsid w:val="00150DA7"/>
    <w:rsid w:val="00151CE9"/>
    <w:rsid w:val="001526AD"/>
    <w:rsid w:val="00156E8B"/>
    <w:rsid w:val="00157002"/>
    <w:rsid w:val="00157441"/>
    <w:rsid w:val="0016565D"/>
    <w:rsid w:val="001666DA"/>
    <w:rsid w:val="0016677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1FCD"/>
    <w:rsid w:val="001A2C03"/>
    <w:rsid w:val="001A4E4A"/>
    <w:rsid w:val="001A7DB7"/>
    <w:rsid w:val="001B0FED"/>
    <w:rsid w:val="001B2949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C7939"/>
    <w:rsid w:val="001D05C9"/>
    <w:rsid w:val="001D1104"/>
    <w:rsid w:val="001D32C1"/>
    <w:rsid w:val="001D4333"/>
    <w:rsid w:val="001D4431"/>
    <w:rsid w:val="001E4E7F"/>
    <w:rsid w:val="001E608C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06B2"/>
    <w:rsid w:val="00262339"/>
    <w:rsid w:val="00262E56"/>
    <w:rsid w:val="0026441A"/>
    <w:rsid w:val="00264A03"/>
    <w:rsid w:val="002653F4"/>
    <w:rsid w:val="00273828"/>
    <w:rsid w:val="00273E99"/>
    <w:rsid w:val="00274E23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7AB"/>
    <w:rsid w:val="002B4846"/>
    <w:rsid w:val="002C424F"/>
    <w:rsid w:val="002C4C2A"/>
    <w:rsid w:val="002C59CC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2F06"/>
    <w:rsid w:val="003060E2"/>
    <w:rsid w:val="00306860"/>
    <w:rsid w:val="00311239"/>
    <w:rsid w:val="003112A7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8A5"/>
    <w:rsid w:val="00356D3D"/>
    <w:rsid w:val="0035750A"/>
    <w:rsid w:val="00362A1F"/>
    <w:rsid w:val="00370883"/>
    <w:rsid w:val="003709EF"/>
    <w:rsid w:val="00370F45"/>
    <w:rsid w:val="00380647"/>
    <w:rsid w:val="00383D27"/>
    <w:rsid w:val="00385C5D"/>
    <w:rsid w:val="00391F7D"/>
    <w:rsid w:val="00392080"/>
    <w:rsid w:val="00395174"/>
    <w:rsid w:val="003974E6"/>
    <w:rsid w:val="00397798"/>
    <w:rsid w:val="003A0119"/>
    <w:rsid w:val="003A531F"/>
    <w:rsid w:val="003A56CE"/>
    <w:rsid w:val="003A5BE8"/>
    <w:rsid w:val="003A685C"/>
    <w:rsid w:val="003B431A"/>
    <w:rsid w:val="003B6949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141A"/>
    <w:rsid w:val="003F35DC"/>
    <w:rsid w:val="003F4818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56C07"/>
    <w:rsid w:val="00463F9B"/>
    <w:rsid w:val="00464B00"/>
    <w:rsid w:val="00465DDC"/>
    <w:rsid w:val="00466648"/>
    <w:rsid w:val="00471273"/>
    <w:rsid w:val="00471930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96A28"/>
    <w:rsid w:val="004A0BE9"/>
    <w:rsid w:val="004A21CF"/>
    <w:rsid w:val="004A5160"/>
    <w:rsid w:val="004A68F4"/>
    <w:rsid w:val="004B033F"/>
    <w:rsid w:val="004B0A6B"/>
    <w:rsid w:val="004B486A"/>
    <w:rsid w:val="004B701C"/>
    <w:rsid w:val="004B7355"/>
    <w:rsid w:val="004C64F9"/>
    <w:rsid w:val="004C7DFA"/>
    <w:rsid w:val="004D2636"/>
    <w:rsid w:val="004D2820"/>
    <w:rsid w:val="004D3103"/>
    <w:rsid w:val="004D3245"/>
    <w:rsid w:val="004D32AE"/>
    <w:rsid w:val="004D747F"/>
    <w:rsid w:val="004D77CD"/>
    <w:rsid w:val="004D7E3F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905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2C8"/>
    <w:rsid w:val="00583973"/>
    <w:rsid w:val="00587CCA"/>
    <w:rsid w:val="00592F78"/>
    <w:rsid w:val="00593485"/>
    <w:rsid w:val="005938E1"/>
    <w:rsid w:val="00594EB5"/>
    <w:rsid w:val="00595E3B"/>
    <w:rsid w:val="00597E16"/>
    <w:rsid w:val="005A0706"/>
    <w:rsid w:val="005A1EEB"/>
    <w:rsid w:val="005A5DBE"/>
    <w:rsid w:val="005A7179"/>
    <w:rsid w:val="005B0743"/>
    <w:rsid w:val="005B0C6D"/>
    <w:rsid w:val="005B232A"/>
    <w:rsid w:val="005C1184"/>
    <w:rsid w:val="005C1F70"/>
    <w:rsid w:val="005C2A64"/>
    <w:rsid w:val="005C5C2D"/>
    <w:rsid w:val="005D037B"/>
    <w:rsid w:val="005D1662"/>
    <w:rsid w:val="005D4751"/>
    <w:rsid w:val="005D7228"/>
    <w:rsid w:val="005D7538"/>
    <w:rsid w:val="005E2204"/>
    <w:rsid w:val="005E3C9D"/>
    <w:rsid w:val="005E7DA1"/>
    <w:rsid w:val="005F0119"/>
    <w:rsid w:val="005F2998"/>
    <w:rsid w:val="005F38A5"/>
    <w:rsid w:val="005F4136"/>
    <w:rsid w:val="005F43A7"/>
    <w:rsid w:val="005F56F9"/>
    <w:rsid w:val="005F5914"/>
    <w:rsid w:val="006035D7"/>
    <w:rsid w:val="00613984"/>
    <w:rsid w:val="00622FF0"/>
    <w:rsid w:val="0062317D"/>
    <w:rsid w:val="00624466"/>
    <w:rsid w:val="0063006B"/>
    <w:rsid w:val="006309A0"/>
    <w:rsid w:val="00636269"/>
    <w:rsid w:val="0064282F"/>
    <w:rsid w:val="00642DA1"/>
    <w:rsid w:val="00643496"/>
    <w:rsid w:val="00643D8F"/>
    <w:rsid w:val="00645EDA"/>
    <w:rsid w:val="00650A53"/>
    <w:rsid w:val="00651C01"/>
    <w:rsid w:val="0065399D"/>
    <w:rsid w:val="006556AC"/>
    <w:rsid w:val="00663BAF"/>
    <w:rsid w:val="00666C8F"/>
    <w:rsid w:val="006727F3"/>
    <w:rsid w:val="00673341"/>
    <w:rsid w:val="00674587"/>
    <w:rsid w:val="00681163"/>
    <w:rsid w:val="00692DB3"/>
    <w:rsid w:val="006949F3"/>
    <w:rsid w:val="00695D27"/>
    <w:rsid w:val="006A0F2A"/>
    <w:rsid w:val="006A43E6"/>
    <w:rsid w:val="006A504D"/>
    <w:rsid w:val="006A709A"/>
    <w:rsid w:val="006A70F2"/>
    <w:rsid w:val="006A769E"/>
    <w:rsid w:val="006B2C90"/>
    <w:rsid w:val="006B4099"/>
    <w:rsid w:val="006B6584"/>
    <w:rsid w:val="006C2A33"/>
    <w:rsid w:val="006C575A"/>
    <w:rsid w:val="006D0383"/>
    <w:rsid w:val="006D42C0"/>
    <w:rsid w:val="006D7511"/>
    <w:rsid w:val="006E0451"/>
    <w:rsid w:val="006E33E8"/>
    <w:rsid w:val="006E3E42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8A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B40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2C3B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86AA6"/>
    <w:rsid w:val="00791CC0"/>
    <w:rsid w:val="0079423F"/>
    <w:rsid w:val="007947F3"/>
    <w:rsid w:val="007A1780"/>
    <w:rsid w:val="007A4345"/>
    <w:rsid w:val="007A5FAA"/>
    <w:rsid w:val="007B36AE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269A"/>
    <w:rsid w:val="007D49F3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EB7"/>
    <w:rsid w:val="00846A12"/>
    <w:rsid w:val="008477D5"/>
    <w:rsid w:val="00847F90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764CD"/>
    <w:rsid w:val="00883C5F"/>
    <w:rsid w:val="008866B6"/>
    <w:rsid w:val="0088773E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4C19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2EFA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304F"/>
    <w:rsid w:val="0096346A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5F00"/>
    <w:rsid w:val="009F0F30"/>
    <w:rsid w:val="009F2201"/>
    <w:rsid w:val="00A0013E"/>
    <w:rsid w:val="00A042B5"/>
    <w:rsid w:val="00A100C6"/>
    <w:rsid w:val="00A126EE"/>
    <w:rsid w:val="00A12F07"/>
    <w:rsid w:val="00A1305D"/>
    <w:rsid w:val="00A14465"/>
    <w:rsid w:val="00A17014"/>
    <w:rsid w:val="00A20171"/>
    <w:rsid w:val="00A20D9C"/>
    <w:rsid w:val="00A214BF"/>
    <w:rsid w:val="00A25D55"/>
    <w:rsid w:val="00A27B9F"/>
    <w:rsid w:val="00A32031"/>
    <w:rsid w:val="00A37E98"/>
    <w:rsid w:val="00A40B9B"/>
    <w:rsid w:val="00A41A3A"/>
    <w:rsid w:val="00A44D1B"/>
    <w:rsid w:val="00A46A04"/>
    <w:rsid w:val="00A50730"/>
    <w:rsid w:val="00A525BE"/>
    <w:rsid w:val="00A56997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24A"/>
    <w:rsid w:val="00AB3C3D"/>
    <w:rsid w:val="00AB68AD"/>
    <w:rsid w:val="00AB6E76"/>
    <w:rsid w:val="00AB7040"/>
    <w:rsid w:val="00AB719B"/>
    <w:rsid w:val="00AC219C"/>
    <w:rsid w:val="00AC2E61"/>
    <w:rsid w:val="00AC2F19"/>
    <w:rsid w:val="00AC3ED6"/>
    <w:rsid w:val="00AC7666"/>
    <w:rsid w:val="00AD072F"/>
    <w:rsid w:val="00AD0CF5"/>
    <w:rsid w:val="00AD2287"/>
    <w:rsid w:val="00AD5FA8"/>
    <w:rsid w:val="00AD611E"/>
    <w:rsid w:val="00AE04F6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3843"/>
    <w:rsid w:val="00B14B4E"/>
    <w:rsid w:val="00B152ED"/>
    <w:rsid w:val="00B159B3"/>
    <w:rsid w:val="00B15CCC"/>
    <w:rsid w:val="00B1673E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2430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59E6"/>
    <w:rsid w:val="00C316CC"/>
    <w:rsid w:val="00C31715"/>
    <w:rsid w:val="00C32136"/>
    <w:rsid w:val="00C350E8"/>
    <w:rsid w:val="00C37754"/>
    <w:rsid w:val="00C37B78"/>
    <w:rsid w:val="00C40C8F"/>
    <w:rsid w:val="00C41472"/>
    <w:rsid w:val="00C45EC5"/>
    <w:rsid w:val="00C46249"/>
    <w:rsid w:val="00C514B0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001"/>
    <w:rsid w:val="00CA3D1A"/>
    <w:rsid w:val="00CA4065"/>
    <w:rsid w:val="00CA4344"/>
    <w:rsid w:val="00CA4722"/>
    <w:rsid w:val="00CA57CF"/>
    <w:rsid w:val="00CA610E"/>
    <w:rsid w:val="00CA657D"/>
    <w:rsid w:val="00CA6A1A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CF6A7D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0405"/>
    <w:rsid w:val="00D4752B"/>
    <w:rsid w:val="00D47A4C"/>
    <w:rsid w:val="00D5081A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0BC0"/>
    <w:rsid w:val="00D917BF"/>
    <w:rsid w:val="00DA0D50"/>
    <w:rsid w:val="00DA6DDB"/>
    <w:rsid w:val="00DB1B5B"/>
    <w:rsid w:val="00DC4A4D"/>
    <w:rsid w:val="00DD041F"/>
    <w:rsid w:val="00DD1FC9"/>
    <w:rsid w:val="00DD2876"/>
    <w:rsid w:val="00DD3CAE"/>
    <w:rsid w:val="00DD5830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35535"/>
    <w:rsid w:val="00E36465"/>
    <w:rsid w:val="00E434B4"/>
    <w:rsid w:val="00E4609D"/>
    <w:rsid w:val="00E532F8"/>
    <w:rsid w:val="00E538CA"/>
    <w:rsid w:val="00E556AA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B4DB1"/>
    <w:rsid w:val="00EC1EDC"/>
    <w:rsid w:val="00EC41B0"/>
    <w:rsid w:val="00EC57EC"/>
    <w:rsid w:val="00EC5BB8"/>
    <w:rsid w:val="00EC67B4"/>
    <w:rsid w:val="00EC6A54"/>
    <w:rsid w:val="00EC6AB4"/>
    <w:rsid w:val="00EC73B7"/>
    <w:rsid w:val="00EC788D"/>
    <w:rsid w:val="00EE3729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6C61"/>
    <w:rsid w:val="00F27C36"/>
    <w:rsid w:val="00F27FEE"/>
    <w:rsid w:val="00F34A60"/>
    <w:rsid w:val="00F3519E"/>
    <w:rsid w:val="00F36E28"/>
    <w:rsid w:val="00F36E86"/>
    <w:rsid w:val="00F374C9"/>
    <w:rsid w:val="00F379D7"/>
    <w:rsid w:val="00F44431"/>
    <w:rsid w:val="00F45B0C"/>
    <w:rsid w:val="00F4718F"/>
    <w:rsid w:val="00F535B5"/>
    <w:rsid w:val="00F5370F"/>
    <w:rsid w:val="00F54D0C"/>
    <w:rsid w:val="00F55C6B"/>
    <w:rsid w:val="00F55DBA"/>
    <w:rsid w:val="00F60EF4"/>
    <w:rsid w:val="00F633C6"/>
    <w:rsid w:val="00F720A4"/>
    <w:rsid w:val="00F7278E"/>
    <w:rsid w:val="00F80131"/>
    <w:rsid w:val="00F80BD2"/>
    <w:rsid w:val="00F81F5D"/>
    <w:rsid w:val="00F8356D"/>
    <w:rsid w:val="00F85E23"/>
    <w:rsid w:val="00F9593C"/>
    <w:rsid w:val="00F96825"/>
    <w:rsid w:val="00F97534"/>
    <w:rsid w:val="00F97538"/>
    <w:rsid w:val="00F97C0E"/>
    <w:rsid w:val="00FA5A39"/>
    <w:rsid w:val="00FA7A3A"/>
    <w:rsid w:val="00FA7F52"/>
    <w:rsid w:val="00FB3376"/>
    <w:rsid w:val="00FB54AB"/>
    <w:rsid w:val="00FB6753"/>
    <w:rsid w:val="00FC329F"/>
    <w:rsid w:val="00FC41BC"/>
    <w:rsid w:val="00FC4796"/>
    <w:rsid w:val="00FC5420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E73F7"/>
    <w:rsid w:val="00FF3B65"/>
    <w:rsid w:val="00FF4684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7E480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2C59C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2C59C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Pryt Jolanta</cp:lastModifiedBy>
  <cp:revision>18</cp:revision>
  <cp:lastPrinted>2015-02-26T08:03:00Z</cp:lastPrinted>
  <dcterms:created xsi:type="dcterms:W3CDTF">2024-02-13T08:15:00Z</dcterms:created>
  <dcterms:modified xsi:type="dcterms:W3CDTF">2026-02-27T11:22:00Z</dcterms:modified>
</cp:coreProperties>
</file>